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064857E4" w:rsidR="00295D0F" w:rsidRDefault="00154D25" w:rsidP="008D6C0C">
      <w:pPr>
        <w:pStyle w:val="Bezodstpw"/>
        <w:tabs>
          <w:tab w:val="left" w:pos="1276"/>
          <w:tab w:val="left" w:pos="1418"/>
          <w:tab w:val="left" w:pos="1843"/>
        </w:tabs>
        <w:spacing w:after="24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D02ADB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FD2ED8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2357E782" w14:textId="15A5D193" w:rsidR="006A411C" w:rsidRPr="00584D44" w:rsidRDefault="00EE2B30" w:rsidP="007807B2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EE2B30">
        <w:rPr>
          <w:rFonts w:ascii="Arial" w:hAnsi="Arial" w:cs="Arial"/>
          <w:b/>
          <w:bCs/>
          <w:sz w:val="22"/>
          <w:szCs w:val="22"/>
        </w:rPr>
        <w:t>Budowa</w:t>
      </w:r>
      <w:proofErr w:type="spellEnd"/>
      <w:r w:rsidRPr="00EE2B3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E2B30">
        <w:rPr>
          <w:rFonts w:ascii="Arial" w:hAnsi="Arial" w:cs="Arial"/>
          <w:b/>
          <w:bCs/>
          <w:sz w:val="22"/>
          <w:szCs w:val="22"/>
        </w:rPr>
        <w:t>chodnika</w:t>
      </w:r>
      <w:proofErr w:type="spellEnd"/>
      <w:r w:rsidRPr="00EE2B30">
        <w:rPr>
          <w:rFonts w:ascii="Arial" w:hAnsi="Arial" w:cs="Arial"/>
          <w:b/>
          <w:bCs/>
          <w:sz w:val="22"/>
          <w:szCs w:val="22"/>
        </w:rPr>
        <w:t xml:space="preserve"> w </w:t>
      </w:r>
      <w:proofErr w:type="spellStart"/>
      <w:r w:rsidRPr="00EE2B30">
        <w:rPr>
          <w:rFonts w:ascii="Arial" w:hAnsi="Arial" w:cs="Arial"/>
          <w:b/>
          <w:bCs/>
          <w:sz w:val="22"/>
          <w:szCs w:val="22"/>
        </w:rPr>
        <w:t>ciągu</w:t>
      </w:r>
      <w:proofErr w:type="spellEnd"/>
      <w:r w:rsidRPr="00EE2B3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E2B30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EE2B3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E2B30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EE2B3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E2B30">
        <w:rPr>
          <w:rFonts w:ascii="Arial" w:hAnsi="Arial" w:cs="Arial"/>
          <w:b/>
          <w:bCs/>
          <w:sz w:val="22"/>
          <w:szCs w:val="22"/>
        </w:rPr>
        <w:t>Nr</w:t>
      </w:r>
      <w:proofErr w:type="spellEnd"/>
      <w:r w:rsidRPr="00EE2B30">
        <w:rPr>
          <w:rFonts w:ascii="Arial" w:hAnsi="Arial" w:cs="Arial"/>
          <w:b/>
          <w:bCs/>
          <w:sz w:val="22"/>
          <w:szCs w:val="22"/>
        </w:rPr>
        <w:t xml:space="preserve"> 1 140R                                                                         w m. </w:t>
      </w:r>
      <w:proofErr w:type="spellStart"/>
      <w:r w:rsidRPr="00EE2B30">
        <w:rPr>
          <w:rFonts w:ascii="Arial" w:hAnsi="Arial" w:cs="Arial"/>
          <w:b/>
          <w:bCs/>
          <w:sz w:val="22"/>
          <w:szCs w:val="22"/>
        </w:rPr>
        <w:t>Tuszów</w:t>
      </w:r>
      <w:proofErr w:type="spellEnd"/>
      <w:r w:rsidRPr="00EE2B3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E2B30">
        <w:rPr>
          <w:rFonts w:ascii="Arial" w:hAnsi="Arial" w:cs="Arial"/>
          <w:b/>
          <w:bCs/>
          <w:sz w:val="22"/>
          <w:szCs w:val="22"/>
        </w:rPr>
        <w:t>Narodowy</w:t>
      </w:r>
      <w:proofErr w:type="spellEnd"/>
      <w:r w:rsidRPr="00EE2B3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E2B30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EE2B3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E2B30">
        <w:rPr>
          <w:rFonts w:ascii="Arial" w:hAnsi="Arial" w:cs="Arial"/>
          <w:b/>
          <w:bCs/>
          <w:sz w:val="22"/>
          <w:szCs w:val="22"/>
        </w:rPr>
        <w:t>długości</w:t>
      </w:r>
      <w:proofErr w:type="spellEnd"/>
      <w:r w:rsidRPr="00EE2B30">
        <w:rPr>
          <w:rFonts w:ascii="Arial" w:hAnsi="Arial" w:cs="Arial"/>
          <w:b/>
          <w:bCs/>
          <w:sz w:val="22"/>
          <w:szCs w:val="22"/>
        </w:rPr>
        <w:t xml:space="preserve"> 0,310 km</w:t>
      </w:r>
      <w:bookmarkStart w:id="0" w:name="_GoBack"/>
      <w:bookmarkEnd w:id="0"/>
      <w:r w:rsidR="00295D0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61E7C1" w14:textId="77777777" w:rsidR="00850641" w:rsidRDefault="00850641" w:rsidP="00AC1A4B">
      <w:r>
        <w:separator/>
      </w:r>
    </w:p>
  </w:endnote>
  <w:endnote w:type="continuationSeparator" w:id="0">
    <w:p w14:paraId="7A4D2F13" w14:textId="77777777" w:rsidR="00850641" w:rsidRDefault="00850641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EE2B30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EE2B30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CE9839" w14:textId="77777777" w:rsidR="00850641" w:rsidRDefault="00850641" w:rsidP="00AC1A4B">
      <w:r>
        <w:separator/>
      </w:r>
    </w:p>
  </w:footnote>
  <w:footnote w:type="continuationSeparator" w:id="0">
    <w:p w14:paraId="00F14BD2" w14:textId="77777777" w:rsidR="00850641" w:rsidRDefault="00850641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49380665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D02ADB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EE2B30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645816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1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010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45816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363E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02F1"/>
    <w:rsid w:val="006D0FA9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1166A"/>
    <w:rsid w:val="00720F95"/>
    <w:rsid w:val="00722698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07B2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244F6"/>
    <w:rsid w:val="00835948"/>
    <w:rsid w:val="008365BB"/>
    <w:rsid w:val="008415CB"/>
    <w:rsid w:val="008453B4"/>
    <w:rsid w:val="00850641"/>
    <w:rsid w:val="0085309B"/>
    <w:rsid w:val="008543F8"/>
    <w:rsid w:val="00870385"/>
    <w:rsid w:val="008706E2"/>
    <w:rsid w:val="00875D96"/>
    <w:rsid w:val="00877524"/>
    <w:rsid w:val="008809E5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4FAF"/>
    <w:rsid w:val="008D57D9"/>
    <w:rsid w:val="008D6B8E"/>
    <w:rsid w:val="008D6C0C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22F55"/>
    <w:rsid w:val="00A32987"/>
    <w:rsid w:val="00A33CF6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D69F3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1ACF"/>
    <w:rsid w:val="00B86934"/>
    <w:rsid w:val="00B86A5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2ADB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E2B30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0E0"/>
    <w:rsid w:val="00FC6C12"/>
    <w:rsid w:val="00FD2ED8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5C4133-FE4E-44A9-A661-A2198590D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21</cp:revision>
  <cp:lastPrinted>2021-01-22T11:33:00Z</cp:lastPrinted>
  <dcterms:created xsi:type="dcterms:W3CDTF">2021-02-17T13:12:00Z</dcterms:created>
  <dcterms:modified xsi:type="dcterms:W3CDTF">2022-10-13T08:55:00Z</dcterms:modified>
</cp:coreProperties>
</file>